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4C4" w:rsidRPr="004005EB" w:rsidRDefault="004005EB" w:rsidP="008E6802">
      <w:pPr>
        <w:pStyle w:val="Stopka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   </w:t>
      </w:r>
    </w:p>
    <w:p w:rsidR="00B64F37" w:rsidRDefault="00B64F37" w:rsidP="00BA04C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BA04C4" w:rsidRPr="00A058AD" w:rsidRDefault="00BA04C4" w:rsidP="00420126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BA04C4" w:rsidRPr="002658F2" w:rsidRDefault="00BA04C4" w:rsidP="00BA04C4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BA04C4" w:rsidRDefault="00BA04C4" w:rsidP="00BA04C4">
      <w:pPr>
        <w:spacing w:after="0" w:line="48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03-833 Warszawa</w:t>
      </w:r>
    </w:p>
    <w:p w:rsidR="00C4103F" w:rsidRPr="00A22DCF" w:rsidRDefault="007118F0" w:rsidP="00BA04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BA04C4" w:rsidRDefault="00313417" w:rsidP="00BA04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1F027E" w:rsidP="003F5EF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bookmarkStart w:id="0" w:name="_GoBack"/>
      <w:r w:rsidR="00442BEB" w:rsidRPr="00442BEB">
        <w:rPr>
          <w:rFonts w:ascii="Arial" w:hAnsi="Arial" w:cs="Arial"/>
          <w:b/>
          <w:sz w:val="21"/>
          <w:szCs w:val="21"/>
        </w:rPr>
        <w:t xml:space="preserve">Remont ogrodzenia </w:t>
      </w:r>
      <w:r w:rsidR="00442BEB" w:rsidRPr="00442BEB">
        <w:rPr>
          <w:rFonts w:ascii="Arial" w:hAnsi="Arial" w:cs="Arial"/>
          <w:b/>
          <w:spacing w:val="-4"/>
          <w:sz w:val="21"/>
          <w:szCs w:val="21"/>
        </w:rPr>
        <w:t>w </w:t>
      </w:r>
      <w:r w:rsidR="00442BEB" w:rsidRPr="00442BEB">
        <w:rPr>
          <w:rFonts w:ascii="Arial" w:hAnsi="Arial" w:cs="Arial"/>
          <w:b/>
          <w:sz w:val="21"/>
          <w:szCs w:val="21"/>
        </w:rPr>
        <w:t>Zespole Szkół Spożywczo - Gastronomicznych przy ul. Komorskiej 17/23 w Warszawie</w:t>
      </w:r>
      <w:bookmarkEnd w:id="0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F5EFA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E65685" w:rsidRPr="003F5EFA">
        <w:rPr>
          <w:rFonts w:ascii="Arial" w:hAnsi="Arial" w:cs="Arial"/>
          <w:i/>
          <w:sz w:val="21"/>
          <w:szCs w:val="21"/>
        </w:rPr>
        <w:t xml:space="preserve">, </w:t>
      </w:r>
      <w:r w:rsidR="00E65685" w:rsidRPr="003F5EFA">
        <w:rPr>
          <w:rFonts w:ascii="Arial" w:hAnsi="Arial" w:cs="Arial"/>
          <w:sz w:val="21"/>
          <w:szCs w:val="21"/>
        </w:rPr>
        <w:t>oświa</w:t>
      </w:r>
      <w:r w:rsidR="00825A09" w:rsidRPr="003F5EFA">
        <w:rPr>
          <w:rFonts w:ascii="Arial" w:hAnsi="Arial" w:cs="Arial"/>
          <w:sz w:val="21"/>
          <w:szCs w:val="21"/>
        </w:rPr>
        <w:t>dczam</w:t>
      </w:r>
      <w:r w:rsidR="00E65685" w:rsidRPr="003F5EFA">
        <w:rPr>
          <w:rFonts w:ascii="Arial" w:hAnsi="Arial" w:cs="Arial"/>
          <w:sz w:val="21"/>
          <w:szCs w:val="21"/>
        </w:rPr>
        <w:t>,</w:t>
      </w:r>
      <w:r w:rsidR="00825A09" w:rsidRPr="003F5EFA">
        <w:rPr>
          <w:rFonts w:ascii="Arial" w:hAnsi="Arial" w:cs="Arial"/>
          <w:sz w:val="21"/>
          <w:szCs w:val="21"/>
        </w:rPr>
        <w:t xml:space="preserve"> </w:t>
      </w:r>
      <w:r w:rsidR="00E65685" w:rsidRPr="003F5EFA">
        <w:rPr>
          <w:rFonts w:ascii="Arial" w:hAnsi="Arial" w:cs="Arial"/>
          <w:sz w:val="21"/>
          <w:szCs w:val="21"/>
        </w:rPr>
        <w:t>co następuje</w:t>
      </w:r>
      <w:r w:rsidR="008D0487" w:rsidRPr="003F5EFA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BA04C4" w:rsidRDefault="00025C8D" w:rsidP="00BA04C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64F37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F37" w:rsidRPr="00190D6E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A04C4" w:rsidRPr="008E53A6" w:rsidRDefault="00BA04C4" w:rsidP="00BA04C4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4205C4" w:rsidRPr="008E53A6" w:rsidRDefault="004205C4" w:rsidP="004205C4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w </w:t>
      </w:r>
      <w:r w:rsidR="00414AEF" w:rsidRPr="00833C7B">
        <w:rPr>
          <w:rFonts w:ascii="Arial" w:hAnsi="Arial" w:cs="Arial"/>
          <w:b/>
        </w:rPr>
        <w:t>pkt 17</w:t>
      </w:r>
      <w:r w:rsidRPr="00833C7B">
        <w:rPr>
          <w:rFonts w:ascii="Arial" w:hAnsi="Arial" w:cs="Arial"/>
          <w:b/>
        </w:rPr>
        <w:t xml:space="preserve"> SIWZ, w celu wykazania spełniania, w zakresie, w jakim powołuje się na ich zasoby, </w:t>
      </w:r>
      <w:r w:rsidRPr="008E53A6">
        <w:rPr>
          <w:rFonts w:ascii="Arial" w:hAnsi="Arial" w:cs="Arial"/>
          <w:b/>
        </w:rPr>
        <w:t>warunków udziału w postępowaniu, zamieszcza informacje o tych podmiotach w niniejszym oświadczeniu.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3F5EFA">
      <w:headerReference w:type="default" r:id="rId8"/>
      <w:endnotePr>
        <w:numFmt w:val="decimal"/>
      </w:endnotePr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Pr="004005EB" w:rsidRDefault="00BA04C4" w:rsidP="008E6802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</w:t>
    </w:r>
    <w:r w:rsidRPr="008E6802">
      <w:rPr>
        <w:rFonts w:ascii="Tahoma" w:hAnsi="Tahoma" w:cs="Tahoma"/>
        <w:b/>
        <w:sz w:val="16"/>
        <w:szCs w:val="16"/>
        <w:u w:val="single"/>
      </w:rPr>
      <w:t>Z OFERTĄ</w:t>
    </w:r>
    <w:r w:rsidR="008E6802">
      <w:rPr>
        <w:rFonts w:ascii="Tahoma" w:hAnsi="Tahoma" w:cs="Tahoma"/>
        <w:b/>
        <w:sz w:val="16"/>
        <w:szCs w:val="16"/>
      </w:rPr>
      <w:tab/>
    </w:r>
    <w:r w:rsidR="008E6802">
      <w:rPr>
        <w:rFonts w:ascii="Tahoma" w:hAnsi="Tahoma" w:cs="Tahoma"/>
        <w:b/>
        <w:sz w:val="16"/>
        <w:szCs w:val="16"/>
      </w:rPr>
      <w:tab/>
    </w:r>
    <w:r w:rsidR="008E6802" w:rsidRPr="008E6802">
      <w:rPr>
        <w:rFonts w:ascii="Arial" w:hAnsi="Arial" w:cs="Arial"/>
        <w:sz w:val="18"/>
        <w:szCs w:val="18"/>
      </w:rPr>
      <w:t>Załącznik</w:t>
    </w:r>
    <w:r w:rsidR="008E6802" w:rsidRPr="004005EB">
      <w:rPr>
        <w:rFonts w:ascii="Arial" w:hAnsi="Arial" w:cs="Arial"/>
        <w:sz w:val="18"/>
        <w:szCs w:val="18"/>
      </w:rPr>
      <w:t xml:space="preserve"> nr 2 do SIWZ</w:t>
    </w:r>
  </w:p>
  <w:p w:rsidR="00BA04C4" w:rsidRPr="008E6802" w:rsidRDefault="008E6802" w:rsidP="008E6802">
    <w:pPr>
      <w:pStyle w:val="Stopka"/>
      <w:ind w:left="637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</w:t>
    </w:r>
    <w:r w:rsidR="00B23B73">
      <w:rPr>
        <w:rFonts w:ascii="Arial" w:hAnsi="Arial" w:cs="Arial"/>
        <w:sz w:val="18"/>
        <w:szCs w:val="18"/>
      </w:rPr>
      <w:t>Nr sprawy UD-VI-ZP/</w:t>
    </w:r>
    <w:r w:rsidR="00442BEB">
      <w:rPr>
        <w:rFonts w:ascii="Arial" w:hAnsi="Arial" w:cs="Arial"/>
        <w:sz w:val="18"/>
        <w:szCs w:val="18"/>
      </w:rPr>
      <w:t>124</w:t>
    </w:r>
    <w:r w:rsidRPr="004005EB">
      <w:rPr>
        <w:rFonts w:ascii="Arial" w:hAnsi="Arial" w:cs="Arial"/>
        <w:sz w:val="18"/>
        <w:szCs w:val="18"/>
      </w:rPr>
      <w:t>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22A8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5EFA"/>
    <w:rsid w:val="004005EB"/>
    <w:rsid w:val="00414AEF"/>
    <w:rsid w:val="00420126"/>
    <w:rsid w:val="004205C4"/>
    <w:rsid w:val="00434CC2"/>
    <w:rsid w:val="00442BEB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C7B"/>
    <w:rsid w:val="00833FCD"/>
    <w:rsid w:val="00842991"/>
    <w:rsid w:val="008757E1"/>
    <w:rsid w:val="00892E48"/>
    <w:rsid w:val="008C5709"/>
    <w:rsid w:val="008C6DF8"/>
    <w:rsid w:val="008D0487"/>
    <w:rsid w:val="008E6802"/>
    <w:rsid w:val="008F3B4E"/>
    <w:rsid w:val="0091264E"/>
    <w:rsid w:val="009301A2"/>
    <w:rsid w:val="009440B7"/>
    <w:rsid w:val="00952535"/>
    <w:rsid w:val="00956C26"/>
    <w:rsid w:val="009602AD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3B73"/>
    <w:rsid w:val="00B34079"/>
    <w:rsid w:val="00B64F37"/>
    <w:rsid w:val="00B8005E"/>
    <w:rsid w:val="00B90E42"/>
    <w:rsid w:val="00BA04C4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446D0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BA04C4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4205C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205C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011B5-306B-4967-8229-79B55083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17</cp:revision>
  <cp:lastPrinted>2016-07-26T10:32:00Z</cp:lastPrinted>
  <dcterms:created xsi:type="dcterms:W3CDTF">2016-07-26T09:13:00Z</dcterms:created>
  <dcterms:modified xsi:type="dcterms:W3CDTF">2016-10-28T12:07:00Z</dcterms:modified>
</cp:coreProperties>
</file>